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9F3BB39" w14:textId="77777777" w:rsidR="008B0618" w:rsidRPr="00096184" w:rsidRDefault="008B0618" w:rsidP="00D813C7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192770251"/>
    </w:p>
    <w:p w14:paraId="61C4FAB7" w14:textId="77777777" w:rsidR="008B0618" w:rsidRPr="00096184" w:rsidRDefault="008B0618" w:rsidP="00F20D5F">
      <w:pPr>
        <w:suppressAutoHyphens w:val="0"/>
        <w:spacing w:after="160" w:line="256" w:lineRule="auto"/>
        <w:ind w:left="7488" w:firstLine="312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13962363" w14:textId="2CD7C034" w:rsidR="00EE5786" w:rsidRPr="00096184" w:rsidRDefault="00ED012D" w:rsidP="00EE5786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6184"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Załącznik nr 2</w:t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04C9ADD" w14:textId="77777777" w:rsidR="00096184" w:rsidRPr="00096184" w:rsidRDefault="00EE5786" w:rsidP="000961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45DDF7C3" w14:textId="77777777" w:rsidR="00096184" w:rsidRPr="00096184" w:rsidRDefault="00096184" w:rsidP="0009618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220499261"/>
      <w:r w:rsidRPr="00096184">
        <w:rPr>
          <w:rFonts w:asciiTheme="minorHAnsi" w:hAnsiTheme="minorHAnsi" w:cstheme="minorHAnsi"/>
          <w:b/>
          <w:sz w:val="22"/>
          <w:szCs w:val="22"/>
        </w:rPr>
        <w:t>WYKAZ USŁUG TOŻSAMYCH Z PRZEDMIOTEM ZAMÓWIENIA</w:t>
      </w:r>
    </w:p>
    <w:p w14:paraId="6F76C7D5" w14:textId="77777777" w:rsidR="00096184" w:rsidRPr="00096184" w:rsidRDefault="00096184" w:rsidP="00096184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ADD27F9" w14:textId="77777777" w:rsidR="00096184" w:rsidRPr="00096184" w:rsidRDefault="00096184" w:rsidP="00096184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1533D05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 xml:space="preserve">Wykaz zrealizowanych materiałów  dla podmiotów publicznych/wykaz materiałów do </w:t>
      </w:r>
      <w:proofErr w:type="spellStart"/>
      <w:r w:rsidRPr="00096184">
        <w:rPr>
          <w:rFonts w:asciiTheme="minorHAnsi" w:hAnsiTheme="minorHAnsi" w:cstheme="minorHAnsi"/>
          <w:sz w:val="22"/>
          <w:szCs w:val="22"/>
        </w:rPr>
        <w:t>SoMe</w:t>
      </w:r>
      <w:proofErr w:type="spellEnd"/>
    </w:p>
    <w:p w14:paraId="0158C030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D19CF9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2268"/>
        <w:gridCol w:w="1418"/>
      </w:tblGrid>
      <w:tr w:rsidR="00096184" w:rsidRPr="00096184" w14:paraId="2361E4C1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C464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FDA8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Opis pracy podobnej</w:t>
            </w:r>
          </w:p>
          <w:p w14:paraId="0018DAE5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(należy wskazać zakres świadczenia w odniesieniu do wymagań określonych w Zapytaniu ofertowym)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33E5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07DDB495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(nazwa i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77D1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</w:t>
            </w:r>
          </w:p>
          <w:p w14:paraId="52B275E6" w14:textId="77777777" w:rsidR="00096184" w:rsidRPr="00096184" w:rsidRDefault="00096184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(od – do)</w:t>
            </w:r>
          </w:p>
        </w:tc>
      </w:tr>
      <w:tr w:rsidR="00096184" w:rsidRPr="00096184" w14:paraId="37402A5B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7EAD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A663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BD0167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34D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45E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184" w:rsidRPr="00096184" w14:paraId="48EF52F9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C797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C039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6938C7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DAF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2925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184" w:rsidRPr="00096184" w14:paraId="745ADB31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EED4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02BA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CE4687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249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ACF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184" w:rsidRPr="00096184" w14:paraId="416A962D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864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5C41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100FC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6F15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08F" w14:textId="77777777" w:rsidR="00096184" w:rsidRPr="00096184" w:rsidRDefault="00096184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10093A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3EB77B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</w:p>
    <w:bookmarkEnd w:id="1"/>
    <w:p w14:paraId="3411D97A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D0F776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B2310D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1088A0" w14:textId="77777777" w:rsidR="00096184" w:rsidRPr="00096184" w:rsidRDefault="00096184" w:rsidP="000961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565837" w14:textId="77777777" w:rsidR="00096184" w:rsidRPr="00096184" w:rsidRDefault="00096184" w:rsidP="00096184">
      <w:pPr>
        <w:ind w:left="3744" w:firstLine="312"/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Pr="00096184">
        <w:rPr>
          <w:rFonts w:asciiTheme="minorHAnsi" w:hAnsiTheme="minorHAnsi" w:cstheme="minorHAnsi"/>
          <w:sz w:val="22"/>
          <w:szCs w:val="22"/>
        </w:rPr>
        <w:br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  <w:t xml:space="preserve"> Podpis osoby uprawnionej</w:t>
      </w:r>
    </w:p>
    <w:p w14:paraId="37488619" w14:textId="77777777" w:rsidR="00725ECC" w:rsidRPr="00096184" w:rsidRDefault="00EE5786" w:rsidP="00562E9E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bookmarkStart w:id="2" w:name="_Hlk192770385"/>
    </w:p>
    <w:p w14:paraId="54759418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184C8C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BF5F3C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A564EF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ABC95B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B00F68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CB36D9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35645B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318878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0EFC7A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9083E8" w14:textId="77777777" w:rsidR="00725ECC" w:rsidRPr="00096184" w:rsidRDefault="00725ECC" w:rsidP="00562E9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23793B" w14:textId="77777777" w:rsidR="00725ECC" w:rsidRPr="00096184" w:rsidRDefault="00725ECC" w:rsidP="00D813C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3" w:name="_GoBack"/>
      <w:bookmarkEnd w:id="3"/>
    </w:p>
    <w:bookmarkEnd w:id="2"/>
    <w:sectPr w:rsidR="00725ECC" w:rsidRPr="00096184" w:rsidSect="00ED569C">
      <w:headerReference w:type="default" r:id="rId8"/>
      <w:footerReference w:type="default" r:id="rId9"/>
      <w:pgSz w:w="11906" w:h="16838"/>
      <w:pgMar w:top="1304" w:right="1417" w:bottom="1361" w:left="1417" w:header="595" w:footer="62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BF08C" w14:textId="77777777" w:rsidR="00CD2219" w:rsidRDefault="00CD2219">
      <w:r>
        <w:separator/>
      </w:r>
    </w:p>
  </w:endnote>
  <w:endnote w:type="continuationSeparator" w:id="0">
    <w:p w14:paraId="0F7619A0" w14:textId="77777777" w:rsidR="00CD2219" w:rsidRDefault="00CD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D868" w14:textId="090D301A" w:rsidR="00012147" w:rsidRDefault="006134EC">
    <w:pPr>
      <w:pStyle w:val="Stopka"/>
      <w:jc w:val="right"/>
    </w:pPr>
    <w:r>
      <w:fldChar w:fldCharType="begin"/>
    </w:r>
    <w:r w:rsidR="00F20D5F">
      <w:instrText>PAGE   \* MERGEFORMAT</w:instrText>
    </w:r>
    <w:r>
      <w:fldChar w:fldCharType="separate"/>
    </w:r>
    <w:r w:rsidR="00A32961">
      <w:rPr>
        <w:noProof/>
      </w:rPr>
      <w:t>1</w:t>
    </w:r>
    <w:r>
      <w:rPr>
        <w:noProof/>
      </w:rPr>
      <w:fldChar w:fldCharType="end"/>
    </w:r>
  </w:p>
  <w:p w14:paraId="3A81D15E" w14:textId="77777777" w:rsidR="00CC4CC6" w:rsidRDefault="00CC4CC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2884D" w14:textId="77777777" w:rsidR="00CD2219" w:rsidRDefault="00CD2219">
      <w:r>
        <w:separator/>
      </w:r>
    </w:p>
  </w:footnote>
  <w:footnote w:type="continuationSeparator" w:id="0">
    <w:p w14:paraId="0637ED09" w14:textId="77777777" w:rsidR="00CD2219" w:rsidRDefault="00CD2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2DA4" w14:textId="77777777" w:rsidR="000F3DC6" w:rsidRDefault="00826041" w:rsidP="000F3DC6">
    <w:r>
      <w:rPr>
        <w:noProof/>
        <w:lang w:eastAsia="pl-PL"/>
      </w:rPr>
      <w:drawing>
        <wp:inline distT="0" distB="0" distL="0" distR="0" wp14:anchorId="002EED7D" wp14:editId="235983EB">
          <wp:extent cx="5243195" cy="72517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31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FB9D4" w14:textId="77777777" w:rsidR="008F7266" w:rsidRPr="008F7266" w:rsidRDefault="00CA0C33" w:rsidP="008F7266">
    <w:pPr>
      <w:suppressAutoHyphens w:val="0"/>
      <w:autoSpaceDE w:val="0"/>
      <w:autoSpaceDN w:val="0"/>
      <w:adjustRightInd w:val="0"/>
      <w:jc w:val="center"/>
      <w:rPr>
        <w:rFonts w:ascii="Calibri" w:eastAsia="Calibri" w:hAnsi="Calibri" w:cs="Calibri"/>
        <w:i/>
        <w:sz w:val="18"/>
        <w:szCs w:val="18"/>
        <w:lang w:eastAsia="en-US"/>
      </w:rPr>
    </w:pPr>
    <w:r w:rsidRPr="00CA0C33">
      <w:rPr>
        <w:rFonts w:ascii="Calibri" w:eastAsia="Calibri" w:hAnsi="Calibri" w:cs="Calibri"/>
        <w:i/>
        <w:sz w:val="18"/>
        <w:szCs w:val="18"/>
        <w:lang w:eastAsia="en-US"/>
      </w:rPr>
      <w:t>Przedsięwzięcie „Rozwój Uniwersyteckiego Centrum Wsparcia Badań Klinicznych na rzecz efektywności i dostępności nowoczesnych terapii” w ramach Działania 4.2. Rozwój sieci Centrów Wsparcia Badań Klinicznych z Rządowego Planu Rozwoju Sektora Biomedycznego na lata 2022-2031, finansowanego ze środków Krajowego Planu Odbudowy i Zwiększania Odporności, nr KPOD.07.07-IW.07-0322/24 w ramach konkursu Agencji Badań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Verdana"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Verdana"/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Verdana"/>
        <w:color w:val="00000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Verdana"/>
        <w:color w:val="00000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Verdana"/>
        <w:color w:val="00000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Verdana"/>
        <w:color w:val="00000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Verdana"/>
        <w:color w:val="00000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Verdana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5115" w:hanging="72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7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19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691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63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835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907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979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10515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Verdana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Verdana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5F52AC1"/>
    <w:multiLevelType w:val="hybridMultilevel"/>
    <w:tmpl w:val="164A5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C71891"/>
    <w:multiLevelType w:val="hybridMultilevel"/>
    <w:tmpl w:val="6CD6CEBE"/>
    <w:lvl w:ilvl="0" w:tplc="0818D762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A7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B6C5A"/>
    <w:multiLevelType w:val="hybridMultilevel"/>
    <w:tmpl w:val="E3B66BAC"/>
    <w:lvl w:ilvl="0" w:tplc="39CCC7D4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6F31"/>
    <w:multiLevelType w:val="hybridMultilevel"/>
    <w:tmpl w:val="F1BE9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4D1F17"/>
    <w:multiLevelType w:val="hybridMultilevel"/>
    <w:tmpl w:val="220A6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2B116E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8A507B"/>
    <w:multiLevelType w:val="multilevel"/>
    <w:tmpl w:val="F7C4D7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0AC1652"/>
    <w:multiLevelType w:val="hybridMultilevel"/>
    <w:tmpl w:val="E674B480"/>
    <w:lvl w:ilvl="0" w:tplc="189C81C2">
      <w:start w:val="1"/>
      <w:numFmt w:val="decimal"/>
      <w:lvlText w:val="%1)"/>
      <w:lvlJc w:val="left"/>
      <w:pPr>
        <w:ind w:left="566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2F45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6FAC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8705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CE2C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8D81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942F1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4EA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60A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803CD0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24DD6EC5"/>
    <w:multiLevelType w:val="hybridMultilevel"/>
    <w:tmpl w:val="B1DC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E1B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A3A336C"/>
    <w:multiLevelType w:val="hybridMultilevel"/>
    <w:tmpl w:val="A8EC0EDE"/>
    <w:lvl w:ilvl="0" w:tplc="989AF59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36C4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31567F98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4AB54F7"/>
    <w:multiLevelType w:val="hybridMultilevel"/>
    <w:tmpl w:val="904AD1B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5" w15:restartNumberingAfterBreak="0">
    <w:nsid w:val="36435ED9"/>
    <w:multiLevelType w:val="hybridMultilevel"/>
    <w:tmpl w:val="0336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743C06"/>
    <w:multiLevelType w:val="hybridMultilevel"/>
    <w:tmpl w:val="86E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35ED8"/>
    <w:multiLevelType w:val="hybridMultilevel"/>
    <w:tmpl w:val="86E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F2FE8"/>
    <w:multiLevelType w:val="hybridMultilevel"/>
    <w:tmpl w:val="04547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967E3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9F0E75"/>
    <w:multiLevelType w:val="hybridMultilevel"/>
    <w:tmpl w:val="AA180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CB0C58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525EEB"/>
    <w:multiLevelType w:val="hybridMultilevel"/>
    <w:tmpl w:val="EF4486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567B1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F291488"/>
    <w:multiLevelType w:val="hybridMultilevel"/>
    <w:tmpl w:val="3FB470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40E74A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44162"/>
    <w:multiLevelType w:val="hybridMultilevel"/>
    <w:tmpl w:val="9C7EFE9E"/>
    <w:lvl w:ilvl="0" w:tplc="10E6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66018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9D62D7F"/>
    <w:multiLevelType w:val="hybridMultilevel"/>
    <w:tmpl w:val="BDEC9C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BD5DEF"/>
    <w:multiLevelType w:val="hybridMultilevel"/>
    <w:tmpl w:val="2B0E2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AF0027"/>
    <w:multiLevelType w:val="hybridMultilevel"/>
    <w:tmpl w:val="660EB14E"/>
    <w:lvl w:ilvl="0" w:tplc="6964A3B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BF21E19"/>
    <w:multiLevelType w:val="hybridMultilevel"/>
    <w:tmpl w:val="77A69050"/>
    <w:lvl w:ilvl="0" w:tplc="1D5231CE">
      <w:start w:val="1"/>
      <w:numFmt w:val="decimal"/>
      <w:lvlText w:val="%1."/>
      <w:lvlJc w:val="left"/>
      <w:pPr>
        <w:ind w:left="908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B7D4EFFE">
      <w:start w:val="7"/>
      <w:numFmt w:val="bullet"/>
      <w:lvlText w:val=""/>
      <w:lvlJc w:val="left"/>
      <w:pPr>
        <w:ind w:left="2348" w:hanging="360"/>
      </w:pPr>
      <w:rPr>
        <w:rFonts w:ascii="Symbol" w:eastAsia="Times New Roman" w:hAnsi="Symbol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42" w15:restartNumberingAfterBreak="0">
    <w:nsid w:val="62A1017E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7F4CA6"/>
    <w:multiLevelType w:val="hybridMultilevel"/>
    <w:tmpl w:val="351613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6A614A36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C93200D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CDD2580"/>
    <w:multiLevelType w:val="hybridMultilevel"/>
    <w:tmpl w:val="A808AA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11678D"/>
    <w:multiLevelType w:val="hybridMultilevel"/>
    <w:tmpl w:val="36E688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0055A1"/>
    <w:multiLevelType w:val="hybridMultilevel"/>
    <w:tmpl w:val="A808A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9533A2"/>
    <w:multiLevelType w:val="hybridMultilevel"/>
    <w:tmpl w:val="F15AAA7C"/>
    <w:lvl w:ilvl="0" w:tplc="2944A49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8"/>
  </w:num>
  <w:num w:numId="3">
    <w:abstractNumId w:val="20"/>
  </w:num>
  <w:num w:numId="4">
    <w:abstractNumId w:val="10"/>
  </w:num>
  <w:num w:numId="5">
    <w:abstractNumId w:val="36"/>
  </w:num>
  <w:num w:numId="6">
    <w:abstractNumId w:val="13"/>
  </w:num>
  <w:num w:numId="7">
    <w:abstractNumId w:val="25"/>
  </w:num>
  <w:num w:numId="8">
    <w:abstractNumId w:val="16"/>
  </w:num>
  <w:num w:numId="9">
    <w:abstractNumId w:val="33"/>
  </w:num>
  <w:num w:numId="10">
    <w:abstractNumId w:val="12"/>
  </w:num>
  <w:num w:numId="11">
    <w:abstractNumId w:val="23"/>
  </w:num>
  <w:num w:numId="12">
    <w:abstractNumId w:val="41"/>
  </w:num>
  <w:num w:numId="13">
    <w:abstractNumId w:val="39"/>
  </w:num>
  <w:num w:numId="14">
    <w:abstractNumId w:val="30"/>
  </w:num>
  <w:num w:numId="15">
    <w:abstractNumId w:val="46"/>
  </w:num>
  <w:num w:numId="16">
    <w:abstractNumId w:val="19"/>
  </w:num>
  <w:num w:numId="17">
    <w:abstractNumId w:val="15"/>
  </w:num>
  <w:num w:numId="18">
    <w:abstractNumId w:val="14"/>
  </w:num>
  <w:num w:numId="19">
    <w:abstractNumId w:val="24"/>
  </w:num>
  <w:num w:numId="20">
    <w:abstractNumId w:val="9"/>
  </w:num>
  <w:num w:numId="21">
    <w:abstractNumId w:val="22"/>
  </w:num>
  <w:num w:numId="22">
    <w:abstractNumId w:val="44"/>
  </w:num>
  <w:num w:numId="23">
    <w:abstractNumId w:val="34"/>
  </w:num>
  <w:num w:numId="24">
    <w:abstractNumId w:val="48"/>
  </w:num>
  <w:num w:numId="25">
    <w:abstractNumId w:val="7"/>
  </w:num>
  <w:num w:numId="26">
    <w:abstractNumId w:val="43"/>
  </w:num>
  <w:num w:numId="27">
    <w:abstractNumId w:val="28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4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12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2tzA2NLY0MzIxNTBV0lEKTi0uzszPAykwrAUAyP+v1iwAAAA="/>
  </w:docVars>
  <w:rsids>
    <w:rsidRoot w:val="003731E3"/>
    <w:rsid w:val="00012147"/>
    <w:rsid w:val="00017CC5"/>
    <w:rsid w:val="0002642E"/>
    <w:rsid w:val="0003361A"/>
    <w:rsid w:val="0004438B"/>
    <w:rsid w:val="00050242"/>
    <w:rsid w:val="00051235"/>
    <w:rsid w:val="000560B1"/>
    <w:rsid w:val="000609D7"/>
    <w:rsid w:val="00061626"/>
    <w:rsid w:val="00072C02"/>
    <w:rsid w:val="00074615"/>
    <w:rsid w:val="000801AD"/>
    <w:rsid w:val="00081C31"/>
    <w:rsid w:val="00085365"/>
    <w:rsid w:val="00092963"/>
    <w:rsid w:val="00096184"/>
    <w:rsid w:val="000D74D3"/>
    <w:rsid w:val="000E3113"/>
    <w:rsid w:val="000E6E92"/>
    <w:rsid w:val="000E7656"/>
    <w:rsid w:val="000F3DC6"/>
    <w:rsid w:val="000F63BF"/>
    <w:rsid w:val="00101FC9"/>
    <w:rsid w:val="00111C1C"/>
    <w:rsid w:val="00112644"/>
    <w:rsid w:val="001145E7"/>
    <w:rsid w:val="00115D62"/>
    <w:rsid w:val="00125DD7"/>
    <w:rsid w:val="001307D5"/>
    <w:rsid w:val="00131918"/>
    <w:rsid w:val="00135B8C"/>
    <w:rsid w:val="0014198A"/>
    <w:rsid w:val="00152152"/>
    <w:rsid w:val="00152756"/>
    <w:rsid w:val="00153BA0"/>
    <w:rsid w:val="001548C2"/>
    <w:rsid w:val="0015638E"/>
    <w:rsid w:val="0015762C"/>
    <w:rsid w:val="00161B23"/>
    <w:rsid w:val="0016420B"/>
    <w:rsid w:val="001755B2"/>
    <w:rsid w:val="00187E57"/>
    <w:rsid w:val="00190F71"/>
    <w:rsid w:val="0019274A"/>
    <w:rsid w:val="001B0A6E"/>
    <w:rsid w:val="001B20F3"/>
    <w:rsid w:val="001B4021"/>
    <w:rsid w:val="001C37E0"/>
    <w:rsid w:val="001C7B84"/>
    <w:rsid w:val="001D442C"/>
    <w:rsid w:val="001D54F6"/>
    <w:rsid w:val="001F4579"/>
    <w:rsid w:val="001F78D1"/>
    <w:rsid w:val="0020298E"/>
    <w:rsid w:val="00214AB8"/>
    <w:rsid w:val="00225004"/>
    <w:rsid w:val="00225EAA"/>
    <w:rsid w:val="00243B08"/>
    <w:rsid w:val="00261F7F"/>
    <w:rsid w:val="00263C33"/>
    <w:rsid w:val="00265870"/>
    <w:rsid w:val="0027166C"/>
    <w:rsid w:val="00273E1D"/>
    <w:rsid w:val="00280928"/>
    <w:rsid w:val="002827C0"/>
    <w:rsid w:val="0029173D"/>
    <w:rsid w:val="002A4270"/>
    <w:rsid w:val="002B031D"/>
    <w:rsid w:val="002B14BA"/>
    <w:rsid w:val="002B4DE1"/>
    <w:rsid w:val="002C2C1D"/>
    <w:rsid w:val="002C3312"/>
    <w:rsid w:val="002D536C"/>
    <w:rsid w:val="002E51D0"/>
    <w:rsid w:val="002F0B0C"/>
    <w:rsid w:val="002F21B4"/>
    <w:rsid w:val="002F7787"/>
    <w:rsid w:val="00301309"/>
    <w:rsid w:val="00312201"/>
    <w:rsid w:val="00321CA2"/>
    <w:rsid w:val="00326E52"/>
    <w:rsid w:val="003307C9"/>
    <w:rsid w:val="00330F68"/>
    <w:rsid w:val="00345362"/>
    <w:rsid w:val="00354FC7"/>
    <w:rsid w:val="003603C1"/>
    <w:rsid w:val="00361AA7"/>
    <w:rsid w:val="00367B89"/>
    <w:rsid w:val="00370A33"/>
    <w:rsid w:val="003731E3"/>
    <w:rsid w:val="00374F34"/>
    <w:rsid w:val="00376C2A"/>
    <w:rsid w:val="00382671"/>
    <w:rsid w:val="0038688E"/>
    <w:rsid w:val="00393BF8"/>
    <w:rsid w:val="003A3A63"/>
    <w:rsid w:val="003A7831"/>
    <w:rsid w:val="003B5661"/>
    <w:rsid w:val="003C3570"/>
    <w:rsid w:val="003C3FAE"/>
    <w:rsid w:val="003F129A"/>
    <w:rsid w:val="003F3FBC"/>
    <w:rsid w:val="003F65EB"/>
    <w:rsid w:val="004104C7"/>
    <w:rsid w:val="004167EB"/>
    <w:rsid w:val="0042207C"/>
    <w:rsid w:val="00427DFD"/>
    <w:rsid w:val="004421E7"/>
    <w:rsid w:val="0046553F"/>
    <w:rsid w:val="00465924"/>
    <w:rsid w:val="00471351"/>
    <w:rsid w:val="00475B0D"/>
    <w:rsid w:val="00480512"/>
    <w:rsid w:val="00480649"/>
    <w:rsid w:val="004870DD"/>
    <w:rsid w:val="00491793"/>
    <w:rsid w:val="00494F08"/>
    <w:rsid w:val="004A6D75"/>
    <w:rsid w:val="004A7A9C"/>
    <w:rsid w:val="004C25A6"/>
    <w:rsid w:val="004F5FA6"/>
    <w:rsid w:val="00500C17"/>
    <w:rsid w:val="00501B80"/>
    <w:rsid w:val="00504AEA"/>
    <w:rsid w:val="00506573"/>
    <w:rsid w:val="005104A6"/>
    <w:rsid w:val="005109D4"/>
    <w:rsid w:val="00516DD7"/>
    <w:rsid w:val="00531C48"/>
    <w:rsid w:val="00537B97"/>
    <w:rsid w:val="00537E02"/>
    <w:rsid w:val="00541E9C"/>
    <w:rsid w:val="00554809"/>
    <w:rsid w:val="00562E9E"/>
    <w:rsid w:val="00564D34"/>
    <w:rsid w:val="005821C9"/>
    <w:rsid w:val="0058469F"/>
    <w:rsid w:val="005A0B07"/>
    <w:rsid w:val="005A22DA"/>
    <w:rsid w:val="005A53DA"/>
    <w:rsid w:val="005B0FF0"/>
    <w:rsid w:val="005C0AA2"/>
    <w:rsid w:val="005C3CDA"/>
    <w:rsid w:val="005D5526"/>
    <w:rsid w:val="005E0BDD"/>
    <w:rsid w:val="005E0EBF"/>
    <w:rsid w:val="005E3781"/>
    <w:rsid w:val="005E3D45"/>
    <w:rsid w:val="005E4522"/>
    <w:rsid w:val="005F2E53"/>
    <w:rsid w:val="0060545F"/>
    <w:rsid w:val="00606DDD"/>
    <w:rsid w:val="00610BDC"/>
    <w:rsid w:val="0061178B"/>
    <w:rsid w:val="006121C3"/>
    <w:rsid w:val="006134EC"/>
    <w:rsid w:val="00614D8D"/>
    <w:rsid w:val="006206E6"/>
    <w:rsid w:val="006437BD"/>
    <w:rsid w:val="00643BA6"/>
    <w:rsid w:val="00651207"/>
    <w:rsid w:val="006512BA"/>
    <w:rsid w:val="00651845"/>
    <w:rsid w:val="00657855"/>
    <w:rsid w:val="00667B1A"/>
    <w:rsid w:val="00670CD5"/>
    <w:rsid w:val="00682636"/>
    <w:rsid w:val="00685775"/>
    <w:rsid w:val="006936AC"/>
    <w:rsid w:val="006A0391"/>
    <w:rsid w:val="006A063A"/>
    <w:rsid w:val="006A1FE3"/>
    <w:rsid w:val="006A6402"/>
    <w:rsid w:val="006B7070"/>
    <w:rsid w:val="006C6B9C"/>
    <w:rsid w:val="006D129F"/>
    <w:rsid w:val="006E020F"/>
    <w:rsid w:val="007042EA"/>
    <w:rsid w:val="00710A5B"/>
    <w:rsid w:val="00712D98"/>
    <w:rsid w:val="00713320"/>
    <w:rsid w:val="00724776"/>
    <w:rsid w:val="00724DE0"/>
    <w:rsid w:val="00725ECC"/>
    <w:rsid w:val="00726298"/>
    <w:rsid w:val="007314CA"/>
    <w:rsid w:val="00737411"/>
    <w:rsid w:val="007423D3"/>
    <w:rsid w:val="00742CCD"/>
    <w:rsid w:val="007557D9"/>
    <w:rsid w:val="00757020"/>
    <w:rsid w:val="00760494"/>
    <w:rsid w:val="007614AF"/>
    <w:rsid w:val="00763F38"/>
    <w:rsid w:val="007676EA"/>
    <w:rsid w:val="007802D8"/>
    <w:rsid w:val="007810C2"/>
    <w:rsid w:val="00784439"/>
    <w:rsid w:val="00790A0E"/>
    <w:rsid w:val="007A1439"/>
    <w:rsid w:val="007A20ED"/>
    <w:rsid w:val="007A7A9F"/>
    <w:rsid w:val="007B1A8F"/>
    <w:rsid w:val="007B2F6C"/>
    <w:rsid w:val="007B341C"/>
    <w:rsid w:val="007B4365"/>
    <w:rsid w:val="007B67D6"/>
    <w:rsid w:val="007C0B00"/>
    <w:rsid w:val="007D50C0"/>
    <w:rsid w:val="007E5427"/>
    <w:rsid w:val="007E5DFD"/>
    <w:rsid w:val="007F080F"/>
    <w:rsid w:val="007F2158"/>
    <w:rsid w:val="00800CA3"/>
    <w:rsid w:val="00806168"/>
    <w:rsid w:val="008076AA"/>
    <w:rsid w:val="00815DC3"/>
    <w:rsid w:val="008177C4"/>
    <w:rsid w:val="00820A1D"/>
    <w:rsid w:val="00821DC0"/>
    <w:rsid w:val="00826041"/>
    <w:rsid w:val="00834DD5"/>
    <w:rsid w:val="008433A4"/>
    <w:rsid w:val="00844B4B"/>
    <w:rsid w:val="00850BF8"/>
    <w:rsid w:val="008578A7"/>
    <w:rsid w:val="00860FCC"/>
    <w:rsid w:val="00881890"/>
    <w:rsid w:val="00886535"/>
    <w:rsid w:val="0088797F"/>
    <w:rsid w:val="008A3C13"/>
    <w:rsid w:val="008A7C32"/>
    <w:rsid w:val="008B0618"/>
    <w:rsid w:val="008B5EAB"/>
    <w:rsid w:val="008C1EE7"/>
    <w:rsid w:val="008C2567"/>
    <w:rsid w:val="008D00EA"/>
    <w:rsid w:val="008E6773"/>
    <w:rsid w:val="008F2951"/>
    <w:rsid w:val="008F3844"/>
    <w:rsid w:val="008F44EF"/>
    <w:rsid w:val="008F7082"/>
    <w:rsid w:val="008F7206"/>
    <w:rsid w:val="008F7266"/>
    <w:rsid w:val="00912C92"/>
    <w:rsid w:val="00913B3E"/>
    <w:rsid w:val="00915B6B"/>
    <w:rsid w:val="00917CE3"/>
    <w:rsid w:val="00920304"/>
    <w:rsid w:val="0092607E"/>
    <w:rsid w:val="00931162"/>
    <w:rsid w:val="009365D4"/>
    <w:rsid w:val="00947C2B"/>
    <w:rsid w:val="00954C10"/>
    <w:rsid w:val="00956640"/>
    <w:rsid w:val="00980618"/>
    <w:rsid w:val="00980EC7"/>
    <w:rsid w:val="009878E4"/>
    <w:rsid w:val="00991D41"/>
    <w:rsid w:val="009924F0"/>
    <w:rsid w:val="00994014"/>
    <w:rsid w:val="00997D0A"/>
    <w:rsid w:val="009A5A87"/>
    <w:rsid w:val="009B123D"/>
    <w:rsid w:val="009C275F"/>
    <w:rsid w:val="009C5606"/>
    <w:rsid w:val="009D23DC"/>
    <w:rsid w:val="009D6238"/>
    <w:rsid w:val="009E235C"/>
    <w:rsid w:val="009E3C95"/>
    <w:rsid w:val="009E40ED"/>
    <w:rsid w:val="009F045A"/>
    <w:rsid w:val="009F1A89"/>
    <w:rsid w:val="009F2FC4"/>
    <w:rsid w:val="00A119B8"/>
    <w:rsid w:val="00A16ED4"/>
    <w:rsid w:val="00A2495B"/>
    <w:rsid w:val="00A2605D"/>
    <w:rsid w:val="00A31684"/>
    <w:rsid w:val="00A32961"/>
    <w:rsid w:val="00A32BF0"/>
    <w:rsid w:val="00A40B9A"/>
    <w:rsid w:val="00A51200"/>
    <w:rsid w:val="00A53164"/>
    <w:rsid w:val="00A55A02"/>
    <w:rsid w:val="00A56518"/>
    <w:rsid w:val="00A601EA"/>
    <w:rsid w:val="00A61871"/>
    <w:rsid w:val="00A6487A"/>
    <w:rsid w:val="00A66DDB"/>
    <w:rsid w:val="00A80DD4"/>
    <w:rsid w:val="00AB5653"/>
    <w:rsid w:val="00AC7E0C"/>
    <w:rsid w:val="00AD5965"/>
    <w:rsid w:val="00AE3311"/>
    <w:rsid w:val="00AF0A4A"/>
    <w:rsid w:val="00AF6FE7"/>
    <w:rsid w:val="00AF7866"/>
    <w:rsid w:val="00B019CF"/>
    <w:rsid w:val="00B1588C"/>
    <w:rsid w:val="00B3022E"/>
    <w:rsid w:val="00B3752C"/>
    <w:rsid w:val="00B401FE"/>
    <w:rsid w:val="00B4103A"/>
    <w:rsid w:val="00B429C2"/>
    <w:rsid w:val="00B4628B"/>
    <w:rsid w:val="00B472B3"/>
    <w:rsid w:val="00B521B8"/>
    <w:rsid w:val="00B8306E"/>
    <w:rsid w:val="00B9490F"/>
    <w:rsid w:val="00BA6E02"/>
    <w:rsid w:val="00BA71FD"/>
    <w:rsid w:val="00BB1B05"/>
    <w:rsid w:val="00BB3711"/>
    <w:rsid w:val="00BB4EC4"/>
    <w:rsid w:val="00BC7F21"/>
    <w:rsid w:val="00BD0C7E"/>
    <w:rsid w:val="00BD4C3D"/>
    <w:rsid w:val="00BD6D14"/>
    <w:rsid w:val="00BE287F"/>
    <w:rsid w:val="00BE7D9D"/>
    <w:rsid w:val="00BF488E"/>
    <w:rsid w:val="00BF77E7"/>
    <w:rsid w:val="00C06B2C"/>
    <w:rsid w:val="00C10508"/>
    <w:rsid w:val="00C23941"/>
    <w:rsid w:val="00C24128"/>
    <w:rsid w:val="00C53169"/>
    <w:rsid w:val="00C602CE"/>
    <w:rsid w:val="00C66A5F"/>
    <w:rsid w:val="00C72F3C"/>
    <w:rsid w:val="00C76F79"/>
    <w:rsid w:val="00C87F9B"/>
    <w:rsid w:val="00C93320"/>
    <w:rsid w:val="00C95174"/>
    <w:rsid w:val="00C96A96"/>
    <w:rsid w:val="00CA0C33"/>
    <w:rsid w:val="00CA4DC7"/>
    <w:rsid w:val="00CA550D"/>
    <w:rsid w:val="00CB55CC"/>
    <w:rsid w:val="00CC0658"/>
    <w:rsid w:val="00CC3231"/>
    <w:rsid w:val="00CC4CC6"/>
    <w:rsid w:val="00CC712C"/>
    <w:rsid w:val="00CD2219"/>
    <w:rsid w:val="00CD5480"/>
    <w:rsid w:val="00D01379"/>
    <w:rsid w:val="00D023A8"/>
    <w:rsid w:val="00D036B0"/>
    <w:rsid w:val="00D0425F"/>
    <w:rsid w:val="00D507C4"/>
    <w:rsid w:val="00D66119"/>
    <w:rsid w:val="00D67EFD"/>
    <w:rsid w:val="00D778D6"/>
    <w:rsid w:val="00D813C7"/>
    <w:rsid w:val="00D849AA"/>
    <w:rsid w:val="00D905AF"/>
    <w:rsid w:val="00D94A5C"/>
    <w:rsid w:val="00DB2CC9"/>
    <w:rsid w:val="00DB51D7"/>
    <w:rsid w:val="00DB6BFD"/>
    <w:rsid w:val="00DC3D06"/>
    <w:rsid w:val="00DC7126"/>
    <w:rsid w:val="00DD1219"/>
    <w:rsid w:val="00DD5E87"/>
    <w:rsid w:val="00DE250B"/>
    <w:rsid w:val="00DE3DC5"/>
    <w:rsid w:val="00DF0E4B"/>
    <w:rsid w:val="00DF0E50"/>
    <w:rsid w:val="00DF5138"/>
    <w:rsid w:val="00DF7D26"/>
    <w:rsid w:val="00E079C4"/>
    <w:rsid w:val="00E10D13"/>
    <w:rsid w:val="00E16FC4"/>
    <w:rsid w:val="00E22757"/>
    <w:rsid w:val="00E270E6"/>
    <w:rsid w:val="00E40F89"/>
    <w:rsid w:val="00E4246F"/>
    <w:rsid w:val="00E43801"/>
    <w:rsid w:val="00E51AED"/>
    <w:rsid w:val="00E51DC1"/>
    <w:rsid w:val="00E53B5D"/>
    <w:rsid w:val="00E62FC3"/>
    <w:rsid w:val="00E6392E"/>
    <w:rsid w:val="00E74022"/>
    <w:rsid w:val="00E77A97"/>
    <w:rsid w:val="00E82848"/>
    <w:rsid w:val="00E93423"/>
    <w:rsid w:val="00E97411"/>
    <w:rsid w:val="00EA2BBF"/>
    <w:rsid w:val="00EA44BA"/>
    <w:rsid w:val="00EB0587"/>
    <w:rsid w:val="00EB180A"/>
    <w:rsid w:val="00EB32B8"/>
    <w:rsid w:val="00EB72F9"/>
    <w:rsid w:val="00EB7D21"/>
    <w:rsid w:val="00EC031F"/>
    <w:rsid w:val="00EC2574"/>
    <w:rsid w:val="00ED012D"/>
    <w:rsid w:val="00ED0942"/>
    <w:rsid w:val="00ED287B"/>
    <w:rsid w:val="00ED2D7F"/>
    <w:rsid w:val="00ED569C"/>
    <w:rsid w:val="00ED6793"/>
    <w:rsid w:val="00EE05C4"/>
    <w:rsid w:val="00EE5786"/>
    <w:rsid w:val="00EF0C19"/>
    <w:rsid w:val="00EF33C6"/>
    <w:rsid w:val="00F20D5F"/>
    <w:rsid w:val="00F30718"/>
    <w:rsid w:val="00F34AC8"/>
    <w:rsid w:val="00F37BB8"/>
    <w:rsid w:val="00F7063A"/>
    <w:rsid w:val="00F84829"/>
    <w:rsid w:val="00F92360"/>
    <w:rsid w:val="00F954DD"/>
    <w:rsid w:val="00FA0F23"/>
    <w:rsid w:val="00FA44F4"/>
    <w:rsid w:val="00FB110A"/>
    <w:rsid w:val="00FB3844"/>
    <w:rsid w:val="00FC3A50"/>
    <w:rsid w:val="00FD02C7"/>
    <w:rsid w:val="00FE3E28"/>
    <w:rsid w:val="00FE53C3"/>
    <w:rsid w:val="00FE591C"/>
    <w:rsid w:val="00FF0AA4"/>
    <w:rsid w:val="00FF5179"/>
    <w:rsid w:val="00FF5182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F0DC9C2"/>
  <w15:docId w15:val="{CB44D3C1-A881-4A78-880F-7E8075F5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3C3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50B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ED569C"/>
    <w:pPr>
      <w:keepNext/>
      <w:keepLines/>
      <w:tabs>
        <w:tab w:val="num" w:pos="0"/>
      </w:tabs>
      <w:spacing w:before="200"/>
      <w:ind w:left="576" w:hanging="576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569C"/>
  </w:style>
  <w:style w:type="character" w:customStyle="1" w:styleId="WW8Num1z1">
    <w:name w:val="WW8Num1z1"/>
    <w:rsid w:val="00ED569C"/>
  </w:style>
  <w:style w:type="character" w:customStyle="1" w:styleId="WW8Num1z2">
    <w:name w:val="WW8Num1z2"/>
    <w:rsid w:val="00ED569C"/>
  </w:style>
  <w:style w:type="character" w:customStyle="1" w:styleId="WW8Num1z3">
    <w:name w:val="WW8Num1z3"/>
    <w:rsid w:val="00ED569C"/>
  </w:style>
  <w:style w:type="character" w:customStyle="1" w:styleId="WW8Num1z4">
    <w:name w:val="WW8Num1z4"/>
    <w:rsid w:val="00ED569C"/>
  </w:style>
  <w:style w:type="character" w:customStyle="1" w:styleId="WW8Num1z5">
    <w:name w:val="WW8Num1z5"/>
    <w:rsid w:val="00ED569C"/>
  </w:style>
  <w:style w:type="character" w:customStyle="1" w:styleId="WW8Num1z6">
    <w:name w:val="WW8Num1z6"/>
    <w:rsid w:val="00ED569C"/>
  </w:style>
  <w:style w:type="character" w:customStyle="1" w:styleId="WW8Num1z7">
    <w:name w:val="WW8Num1z7"/>
    <w:rsid w:val="00ED569C"/>
  </w:style>
  <w:style w:type="character" w:customStyle="1" w:styleId="WW8Num1z8">
    <w:name w:val="WW8Num1z8"/>
    <w:rsid w:val="00ED569C"/>
  </w:style>
  <w:style w:type="character" w:customStyle="1" w:styleId="WW8Num2z0">
    <w:name w:val="WW8Num2z0"/>
    <w:rsid w:val="00ED569C"/>
    <w:rPr>
      <w:rFonts w:cs="Verdana"/>
      <w:color w:val="000000"/>
    </w:rPr>
  </w:style>
  <w:style w:type="character" w:customStyle="1" w:styleId="WW8Num3z0">
    <w:name w:val="WW8Num3z0"/>
    <w:rsid w:val="00ED569C"/>
    <w:rPr>
      <w:rFonts w:ascii="Symbol" w:hAnsi="Symbol" w:cs="OpenSymbol"/>
    </w:rPr>
  </w:style>
  <w:style w:type="character" w:customStyle="1" w:styleId="WW8Num3z1">
    <w:name w:val="WW8Num3z1"/>
    <w:rsid w:val="00ED569C"/>
  </w:style>
  <w:style w:type="character" w:customStyle="1" w:styleId="WW8Num3z2">
    <w:name w:val="WW8Num3z2"/>
    <w:rsid w:val="00ED569C"/>
  </w:style>
  <w:style w:type="character" w:customStyle="1" w:styleId="WW8Num3z3">
    <w:name w:val="WW8Num3z3"/>
    <w:rsid w:val="00ED569C"/>
  </w:style>
  <w:style w:type="character" w:customStyle="1" w:styleId="WW8Num3z4">
    <w:name w:val="WW8Num3z4"/>
    <w:rsid w:val="00ED569C"/>
  </w:style>
  <w:style w:type="character" w:customStyle="1" w:styleId="WW8Num3z5">
    <w:name w:val="WW8Num3z5"/>
    <w:rsid w:val="00ED569C"/>
  </w:style>
  <w:style w:type="character" w:customStyle="1" w:styleId="WW8Num3z6">
    <w:name w:val="WW8Num3z6"/>
    <w:rsid w:val="00ED569C"/>
  </w:style>
  <w:style w:type="character" w:customStyle="1" w:styleId="WW8Num3z7">
    <w:name w:val="WW8Num3z7"/>
    <w:rsid w:val="00ED569C"/>
  </w:style>
  <w:style w:type="character" w:customStyle="1" w:styleId="WW8Num3z8">
    <w:name w:val="WW8Num3z8"/>
    <w:rsid w:val="00ED569C"/>
  </w:style>
  <w:style w:type="character" w:customStyle="1" w:styleId="WW8Num4z0">
    <w:name w:val="WW8Num4z0"/>
    <w:rsid w:val="00ED569C"/>
    <w:rPr>
      <w:rFonts w:cs="Calibri"/>
    </w:rPr>
  </w:style>
  <w:style w:type="character" w:customStyle="1" w:styleId="WW8Num4z1">
    <w:name w:val="WW8Num4z1"/>
    <w:rsid w:val="00ED569C"/>
  </w:style>
  <w:style w:type="character" w:customStyle="1" w:styleId="WW8Num4z2">
    <w:name w:val="WW8Num4z2"/>
    <w:rsid w:val="00ED569C"/>
  </w:style>
  <w:style w:type="character" w:customStyle="1" w:styleId="WW8Num4z3">
    <w:name w:val="WW8Num4z3"/>
    <w:rsid w:val="00ED569C"/>
  </w:style>
  <w:style w:type="character" w:customStyle="1" w:styleId="WW8Num4z4">
    <w:name w:val="WW8Num4z4"/>
    <w:rsid w:val="00ED569C"/>
  </w:style>
  <w:style w:type="character" w:customStyle="1" w:styleId="WW8Num4z5">
    <w:name w:val="WW8Num4z5"/>
    <w:rsid w:val="00ED569C"/>
  </w:style>
  <w:style w:type="character" w:customStyle="1" w:styleId="WW8Num4z6">
    <w:name w:val="WW8Num4z6"/>
    <w:rsid w:val="00ED569C"/>
  </w:style>
  <w:style w:type="character" w:customStyle="1" w:styleId="WW8Num4z7">
    <w:name w:val="WW8Num4z7"/>
    <w:rsid w:val="00ED569C"/>
  </w:style>
  <w:style w:type="character" w:customStyle="1" w:styleId="WW8Num4z8">
    <w:name w:val="WW8Num4z8"/>
    <w:rsid w:val="00ED569C"/>
  </w:style>
  <w:style w:type="character" w:customStyle="1" w:styleId="WW8Num5z0">
    <w:name w:val="WW8Num5z0"/>
    <w:rsid w:val="00ED569C"/>
    <w:rPr>
      <w:rFonts w:ascii="Symbol" w:hAnsi="Symbol" w:cs="OpenSymbol"/>
    </w:rPr>
  </w:style>
  <w:style w:type="character" w:customStyle="1" w:styleId="WW8Num5z1">
    <w:name w:val="WW8Num5z1"/>
    <w:rsid w:val="00ED569C"/>
    <w:rPr>
      <w:rFonts w:ascii="OpenSymbol" w:hAnsi="OpenSymbol" w:cs="OpenSymbol"/>
    </w:rPr>
  </w:style>
  <w:style w:type="character" w:customStyle="1" w:styleId="WW8Num6z0">
    <w:name w:val="WW8Num6z0"/>
    <w:rsid w:val="00ED569C"/>
  </w:style>
  <w:style w:type="character" w:customStyle="1" w:styleId="WW8Num6z1">
    <w:name w:val="WW8Num6z1"/>
    <w:rsid w:val="00ED569C"/>
  </w:style>
  <w:style w:type="character" w:customStyle="1" w:styleId="WW8Num7z0">
    <w:name w:val="WW8Num7z0"/>
    <w:rsid w:val="00ED569C"/>
    <w:rPr>
      <w:rFonts w:ascii="Symbol" w:hAnsi="Symbol" w:cs="OpenSymbol"/>
    </w:rPr>
  </w:style>
  <w:style w:type="character" w:customStyle="1" w:styleId="WW8Num7z1">
    <w:name w:val="WW8Num7z1"/>
    <w:rsid w:val="00ED569C"/>
    <w:rPr>
      <w:rFonts w:ascii="OpenSymbol" w:hAnsi="OpenSymbol" w:cs="OpenSymbol"/>
    </w:rPr>
  </w:style>
  <w:style w:type="character" w:customStyle="1" w:styleId="WW8Num8z0">
    <w:name w:val="WW8Num8z0"/>
    <w:rsid w:val="00ED569C"/>
    <w:rPr>
      <w:rFonts w:ascii="Symbol" w:hAnsi="Symbol" w:cs="Verdana"/>
      <w:color w:val="000000"/>
    </w:rPr>
  </w:style>
  <w:style w:type="character" w:customStyle="1" w:styleId="WW8Num8z1">
    <w:name w:val="WW8Num8z1"/>
    <w:rsid w:val="00ED569C"/>
    <w:rPr>
      <w:rFonts w:ascii="OpenSymbol" w:hAnsi="OpenSymbol" w:cs="OpenSymbol"/>
    </w:rPr>
  </w:style>
  <w:style w:type="character" w:customStyle="1" w:styleId="WW8Num9z0">
    <w:name w:val="WW8Num9z0"/>
    <w:rsid w:val="00ED569C"/>
    <w:rPr>
      <w:rFonts w:ascii="Symbol" w:hAnsi="Symbol" w:cs="OpenSymbol"/>
    </w:rPr>
  </w:style>
  <w:style w:type="character" w:customStyle="1" w:styleId="WW8Num9z1">
    <w:name w:val="WW8Num9z1"/>
    <w:rsid w:val="00ED569C"/>
    <w:rPr>
      <w:rFonts w:ascii="OpenSymbol" w:hAnsi="OpenSymbol" w:cs="OpenSymbol"/>
    </w:rPr>
  </w:style>
  <w:style w:type="character" w:customStyle="1" w:styleId="DefaultParagraphFont1">
    <w:name w:val="Default Paragraph Font1"/>
    <w:rsid w:val="00ED569C"/>
  </w:style>
  <w:style w:type="character" w:customStyle="1" w:styleId="Nagwek2Znak">
    <w:name w:val="Nagłówek 2 Znak"/>
    <w:rsid w:val="00ED569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Odwoaniedokomentarza1">
    <w:name w:val="Odwołanie do komentarza1"/>
    <w:rsid w:val="00ED569C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ED569C"/>
    <w:rPr>
      <w:rFonts w:ascii="Arial" w:hAnsi="Arial" w:cs="Arial"/>
      <w:sz w:val="20"/>
      <w:szCs w:val="20"/>
    </w:rPr>
  </w:style>
  <w:style w:type="character" w:customStyle="1" w:styleId="TematkomentarzaZnak">
    <w:name w:val="Temat komentarza Znak"/>
    <w:rsid w:val="00ED569C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sid w:val="00ED569C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ED569C"/>
    <w:rPr>
      <w:rFonts w:ascii="Arial" w:hAnsi="Arial" w:cs="Arial"/>
      <w:sz w:val="20"/>
      <w:szCs w:val="20"/>
    </w:rPr>
  </w:style>
  <w:style w:type="character" w:customStyle="1" w:styleId="StopkaZnak">
    <w:name w:val="Stopka Znak"/>
    <w:uiPriority w:val="99"/>
    <w:rsid w:val="00ED569C"/>
    <w:rPr>
      <w:rFonts w:ascii="Arial" w:hAnsi="Arial" w:cs="Arial"/>
      <w:sz w:val="20"/>
      <w:szCs w:val="20"/>
    </w:rPr>
  </w:style>
  <w:style w:type="character" w:styleId="Hipercze">
    <w:name w:val="Hyperlink"/>
    <w:rsid w:val="00ED569C"/>
    <w:rPr>
      <w:rFonts w:cs="Times New Roman"/>
      <w:color w:val="00000A"/>
      <w:u w:val="single"/>
    </w:rPr>
  </w:style>
  <w:style w:type="character" w:customStyle="1" w:styleId="ListLabel1">
    <w:name w:val="ListLabel 1"/>
    <w:rsid w:val="00ED569C"/>
    <w:rPr>
      <w:rFonts w:cs="Times New Roman"/>
    </w:rPr>
  </w:style>
  <w:style w:type="character" w:customStyle="1" w:styleId="ListLabel2">
    <w:name w:val="ListLabel 2"/>
    <w:rsid w:val="00ED569C"/>
    <w:rPr>
      <w:rFonts w:eastAsia="Times New Roman"/>
    </w:rPr>
  </w:style>
  <w:style w:type="character" w:customStyle="1" w:styleId="Znakinumeracji">
    <w:name w:val="Znaki numeracji"/>
    <w:rsid w:val="00ED569C"/>
  </w:style>
  <w:style w:type="character" w:customStyle="1" w:styleId="Symbolewypunktowania">
    <w:name w:val="Symbole wypunktowania"/>
    <w:rsid w:val="00ED569C"/>
    <w:rPr>
      <w:rFonts w:ascii="OpenSymbol" w:eastAsia="OpenSymbol" w:hAnsi="OpenSymbol" w:cs="OpenSymbol"/>
    </w:rPr>
  </w:style>
  <w:style w:type="character" w:styleId="UyteHipercze">
    <w:name w:val="FollowedHyperlink"/>
    <w:rsid w:val="00ED569C"/>
    <w:rPr>
      <w:color w:val="800000"/>
      <w:u w:val="single"/>
    </w:rPr>
  </w:style>
  <w:style w:type="character" w:customStyle="1" w:styleId="WW8Num6z2">
    <w:name w:val="WW8Num6z2"/>
    <w:rsid w:val="00ED569C"/>
  </w:style>
  <w:style w:type="character" w:customStyle="1" w:styleId="WW8Num6z3">
    <w:name w:val="WW8Num6z3"/>
    <w:rsid w:val="00ED569C"/>
  </w:style>
  <w:style w:type="character" w:customStyle="1" w:styleId="WW8Num6z4">
    <w:name w:val="WW8Num6z4"/>
    <w:rsid w:val="00ED569C"/>
  </w:style>
  <w:style w:type="character" w:customStyle="1" w:styleId="WW8Num6z5">
    <w:name w:val="WW8Num6z5"/>
    <w:rsid w:val="00ED569C"/>
  </w:style>
  <w:style w:type="character" w:customStyle="1" w:styleId="WW8Num6z6">
    <w:name w:val="WW8Num6z6"/>
    <w:rsid w:val="00ED569C"/>
  </w:style>
  <w:style w:type="character" w:customStyle="1" w:styleId="WW8Num6z7">
    <w:name w:val="WW8Num6z7"/>
    <w:rsid w:val="00ED569C"/>
  </w:style>
  <w:style w:type="character" w:customStyle="1" w:styleId="WW8Num6z8">
    <w:name w:val="WW8Num6z8"/>
    <w:rsid w:val="00ED569C"/>
  </w:style>
  <w:style w:type="character" w:customStyle="1" w:styleId="WW8Num2z1">
    <w:name w:val="WW8Num2z1"/>
    <w:rsid w:val="00ED569C"/>
  </w:style>
  <w:style w:type="paragraph" w:customStyle="1" w:styleId="Nagwek10">
    <w:name w:val="Nagłówek1"/>
    <w:basedOn w:val="Normalny"/>
    <w:next w:val="Tekstpodstawowy"/>
    <w:rsid w:val="00ED569C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rsid w:val="00ED569C"/>
    <w:pPr>
      <w:spacing w:after="120"/>
    </w:pPr>
  </w:style>
  <w:style w:type="paragraph" w:styleId="Lista">
    <w:name w:val="List"/>
    <w:basedOn w:val="Tekstpodstawowy"/>
    <w:rsid w:val="00ED569C"/>
    <w:rPr>
      <w:rFonts w:cs="Lucida Sans"/>
    </w:rPr>
  </w:style>
  <w:style w:type="paragraph" w:customStyle="1" w:styleId="Podpis1">
    <w:name w:val="Podpis1"/>
    <w:basedOn w:val="Normalny"/>
    <w:rsid w:val="00ED569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D569C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sid w:val="00ED569C"/>
  </w:style>
  <w:style w:type="paragraph" w:customStyle="1" w:styleId="Tematkomentarza1">
    <w:name w:val="Temat komentarza1"/>
    <w:basedOn w:val="Tekstkomentarza1"/>
    <w:rsid w:val="00ED569C"/>
    <w:rPr>
      <w:b/>
      <w:bCs/>
    </w:rPr>
  </w:style>
  <w:style w:type="paragraph" w:customStyle="1" w:styleId="BalloonText1">
    <w:name w:val="Balloon Text1"/>
    <w:basedOn w:val="Normalny"/>
    <w:rsid w:val="00ED569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rsid w:val="00ED569C"/>
    <w:pPr>
      <w:ind w:left="720"/>
    </w:pPr>
  </w:style>
  <w:style w:type="paragraph" w:styleId="Nagwek">
    <w:name w:val="header"/>
    <w:basedOn w:val="Normalny"/>
    <w:rsid w:val="00ED569C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ED569C"/>
    <w:pPr>
      <w:suppressLineNumbers/>
      <w:tabs>
        <w:tab w:val="center" w:pos="4536"/>
        <w:tab w:val="right" w:pos="9072"/>
      </w:tabs>
    </w:pPr>
  </w:style>
  <w:style w:type="paragraph" w:customStyle="1" w:styleId="Revision1">
    <w:name w:val="Revision1"/>
    <w:rsid w:val="00ED569C"/>
    <w:pPr>
      <w:suppressAutoHyphens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D8D"/>
  </w:style>
  <w:style w:type="character" w:customStyle="1" w:styleId="TekstprzypisudolnegoZnak">
    <w:name w:val="Tekst przypisu dolnego Znak"/>
    <w:link w:val="Tekstprzypisudolnego"/>
    <w:uiPriority w:val="99"/>
    <w:semiHidden/>
    <w:rsid w:val="00614D8D"/>
    <w:rPr>
      <w:rFonts w:ascii="Arial" w:hAnsi="Arial" w:cs="Arial"/>
      <w:lang w:eastAsia="ar-SA"/>
    </w:rPr>
  </w:style>
  <w:style w:type="character" w:styleId="Odwoanieprzypisudolnego">
    <w:name w:val="footnote reference"/>
    <w:uiPriority w:val="99"/>
    <w:semiHidden/>
    <w:unhideWhenUsed/>
    <w:rsid w:val="00614D8D"/>
    <w:rPr>
      <w:vertAlign w:val="superscript"/>
    </w:rPr>
  </w:style>
  <w:style w:type="character" w:customStyle="1" w:styleId="Nagwek1Znak">
    <w:name w:val="Nagłówek 1 Znak"/>
    <w:link w:val="Nagwek1"/>
    <w:uiPriority w:val="9"/>
    <w:rsid w:val="00DE250B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5E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9B123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B123D"/>
  </w:style>
  <w:style w:type="character" w:customStyle="1" w:styleId="TekstkomentarzaZnak1">
    <w:name w:val="Tekst komentarza Znak1"/>
    <w:link w:val="Tekstkomentarza"/>
    <w:uiPriority w:val="99"/>
    <w:semiHidden/>
    <w:rsid w:val="009B123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B123D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B123D"/>
    <w:rPr>
      <w:rFonts w:ascii="Arial" w:hAnsi="Arial" w:cs="Arial"/>
      <w:b/>
      <w:bCs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B123D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9B123D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normalny tekst,Podsis rysunku,CW_Lista,maz_wyliczenie,opis dzialania,K-P_odwolanie,A_wyliczenie,Akapit z listą 1,L1,Numerowanie,Akapit z listą5,T_SZ_List Paragraph,zwykły tekst,BulletC,Obiekt,wypunktowanie,Nag 1,sw tekst"/>
    <w:basedOn w:val="Normalny"/>
    <w:link w:val="AkapitzlistZnak"/>
    <w:uiPriority w:val="34"/>
    <w:qFormat/>
    <w:rsid w:val="00CC0658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CC0658"/>
    <w:pPr>
      <w:widowControl w:val="0"/>
    </w:pPr>
    <w:rPr>
      <w:sz w:val="22"/>
      <w:szCs w:val="22"/>
      <w:lang w:val="en-US" w:eastAsia="en-US"/>
    </w:rPr>
  </w:style>
  <w:style w:type="paragraph" w:customStyle="1" w:styleId="Nagwek31">
    <w:name w:val="Nagłówek 31"/>
    <w:basedOn w:val="Normalny"/>
    <w:autoRedefine/>
    <w:uiPriority w:val="1"/>
    <w:qFormat/>
    <w:rsid w:val="00CC0658"/>
    <w:pPr>
      <w:widowControl w:val="0"/>
      <w:tabs>
        <w:tab w:val="left" w:pos="1276"/>
      </w:tabs>
      <w:suppressAutoHyphens w:val="0"/>
      <w:spacing w:before="120" w:line="360" w:lineRule="auto"/>
      <w:outlineLvl w:val="3"/>
    </w:pPr>
    <w:rPr>
      <w:rFonts w:ascii="Times New Roman" w:hAnsi="Times New Roman" w:cs="Times New Roman"/>
      <w:b/>
      <w:bCs/>
      <w:lang w:eastAsia="en-US"/>
    </w:rPr>
  </w:style>
  <w:style w:type="paragraph" w:customStyle="1" w:styleId="ListParagraph0">
    <w:name w:val="List Paragraph0"/>
    <w:basedOn w:val="Normalny"/>
    <w:uiPriority w:val="34"/>
    <w:qFormat/>
    <w:rsid w:val="002A4270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g-binding">
    <w:name w:val="ng-binding"/>
    <w:rsid w:val="00E079C4"/>
  </w:style>
  <w:style w:type="character" w:customStyle="1" w:styleId="AkapitzlistZnak">
    <w:name w:val="Akapit z listą Znak"/>
    <w:aliases w:val="normalny tekst Znak,Podsis rysunku Znak,CW_Lista Znak,maz_wyliczenie Znak,opis dzialania Znak,K-P_odwolanie Znak,A_wyliczenie Znak,Akapit z listą 1 Znak,L1 Znak,Numerowanie Znak,Akapit z listą5 Znak,T_SZ_List Paragraph Znak"/>
    <w:link w:val="Akapitzlist"/>
    <w:uiPriority w:val="34"/>
    <w:qFormat/>
    <w:locked/>
    <w:rsid w:val="00562E9E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562E9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3F74C-5256-47D2-BF93-DBEC53FC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STAŻU DLA STUDENTÓW</vt:lpstr>
      <vt:lpstr>REGULAMIN STAŻU DLA STUDENTÓW</vt:lpstr>
    </vt:vector>
  </TitlesOfParts>
  <Company>Windows User</Company>
  <LinksUpToDate>false</LinksUpToDate>
  <CharactersWithSpaces>482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>http://www.ump.edu.pl/</vt:lpwstr>
      </vt:variant>
      <vt:variant>
        <vt:lpwstr/>
      </vt:variant>
      <vt:variant>
        <vt:i4>655468</vt:i4>
      </vt:variant>
      <vt:variant>
        <vt:i4>3</vt:i4>
      </vt:variant>
      <vt:variant>
        <vt:i4>0</vt:i4>
      </vt:variant>
      <vt:variant>
        <vt:i4>5</vt:i4>
      </vt:variant>
      <vt:variant>
        <vt:lpwstr>mailto:iod@ump.edu.pl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http://ump.edu.pl/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Izabela Waloszczyk (p009972)</cp:lastModifiedBy>
  <cp:revision>3</cp:revision>
  <cp:lastPrinted>2025-07-28T13:09:00Z</cp:lastPrinted>
  <dcterms:created xsi:type="dcterms:W3CDTF">2026-01-28T14:39:00Z</dcterms:created>
  <dcterms:modified xsi:type="dcterms:W3CDTF">2026-01-28T14:40:00Z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